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C1647" w14:textId="6CEA9BAB" w:rsidR="00F430F0" w:rsidRPr="003919B0" w:rsidRDefault="003919B0" w:rsidP="003919B0">
      <w:r>
        <w:t>DocDefault – position (superscript) was crashing on safe.</w:t>
      </w:r>
      <w:bookmarkStart w:id="0" w:name="_GoBack"/>
      <w:bookmarkEnd w:id="0"/>
    </w:p>
    <w:sectPr w:rsidR="00F430F0" w:rsidRPr="003919B0" w:rsidSect="003919B0">
      <w:pgSz w:w="11906" w:h="8391" w:orient="landscape" w:code="11"/>
      <w:pgMar w:top="1797" w:right="1440" w:bottom="1797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44E5" w14:textId="77777777" w:rsidR="00FB16E4" w:rsidRDefault="00FB16E4" w:rsidP="001263D7">
      <w:r>
        <w:separator/>
      </w:r>
    </w:p>
  </w:endnote>
  <w:endnote w:type="continuationSeparator" w:id="0">
    <w:p w14:paraId="142C1E58" w14:textId="77777777" w:rsidR="00FB16E4" w:rsidRDefault="00FB16E4" w:rsidP="0012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37D2E" w14:textId="77777777" w:rsidR="00FB16E4" w:rsidRDefault="00FB16E4" w:rsidP="001263D7">
      <w:r>
        <w:separator/>
      </w:r>
    </w:p>
  </w:footnote>
  <w:footnote w:type="continuationSeparator" w:id="0">
    <w:p w14:paraId="5CE8E0BD" w14:textId="77777777" w:rsidR="00FB16E4" w:rsidRDefault="00FB16E4" w:rsidP="00126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4293"/>
    <w:multiLevelType w:val="hybridMultilevel"/>
    <w:tmpl w:val="A2CE44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AA73A3B"/>
    <w:multiLevelType w:val="hybridMultilevel"/>
    <w:tmpl w:val="31BEAAC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51439F"/>
    <w:multiLevelType w:val="hybridMultilevel"/>
    <w:tmpl w:val="BC42C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5A4633"/>
    <w:multiLevelType w:val="hybridMultilevel"/>
    <w:tmpl w:val="CA3AAD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AD"/>
    <w:rsid w:val="000010A3"/>
    <w:rsid w:val="001263D7"/>
    <w:rsid w:val="001543AD"/>
    <w:rsid w:val="002F6E1B"/>
    <w:rsid w:val="003919B0"/>
    <w:rsid w:val="003C6EA2"/>
    <w:rsid w:val="004024BC"/>
    <w:rsid w:val="005C45DB"/>
    <w:rsid w:val="00660AAC"/>
    <w:rsid w:val="006C5FFE"/>
    <w:rsid w:val="00743DF1"/>
    <w:rsid w:val="007869DF"/>
    <w:rsid w:val="007C5E45"/>
    <w:rsid w:val="008D15B8"/>
    <w:rsid w:val="009306C3"/>
    <w:rsid w:val="00931DCB"/>
    <w:rsid w:val="00975B0F"/>
    <w:rsid w:val="009A203E"/>
    <w:rsid w:val="009D472E"/>
    <w:rsid w:val="00A11C83"/>
    <w:rsid w:val="00A361CF"/>
    <w:rsid w:val="00AE0698"/>
    <w:rsid w:val="00BE29FA"/>
    <w:rsid w:val="00C02680"/>
    <w:rsid w:val="00C46F11"/>
    <w:rsid w:val="00C64D24"/>
    <w:rsid w:val="00D266E3"/>
    <w:rsid w:val="00D3198D"/>
    <w:rsid w:val="00D3783B"/>
    <w:rsid w:val="00D467E9"/>
    <w:rsid w:val="00DF620D"/>
    <w:rsid w:val="00E95DED"/>
    <w:rsid w:val="00E968EA"/>
    <w:rsid w:val="00F430F0"/>
    <w:rsid w:val="00F801EB"/>
    <w:rsid w:val="00FB16E4"/>
    <w:rsid w:val="00FC2A4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07E3DAE"/>
  <w15:docId w15:val="{0A927FB6-618F-4FAF-8619-FBE77279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shd w:fill="880088" w:val="clear"/>
        <w:position w:val="18"/>
        <w:sz w:val="24"/>
        <w:szCs w:val="24"/>
        <w:lang w:val="en-US" w:eastAsia="en-US" w:bidi="ar-SA"/>
      </w:rPr>
    </w:rPrDefault>
    <w:pPrDefault>
      <w:pPr>
        <w:tabs>
          <w:tab w:val="left" w:leader="dot" w:pos="2268"/>
        </w:tabs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1543A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unhideWhenUsed/>
    <w:rsid w:val="001263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3D7"/>
  </w:style>
  <w:style w:type="paragraph" w:styleId="Footer">
    <w:name w:val="footer"/>
    <w:basedOn w:val="Normal"/>
    <w:link w:val="FooterChar"/>
    <w:uiPriority w:val="99"/>
    <w:unhideWhenUsed/>
    <w:rsid w:val="001263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3D7"/>
  </w:style>
  <w:style w:type="paragraph" w:styleId="ListParagraph">
    <w:name w:val="List Paragraph"/>
    <w:basedOn w:val="Normal"/>
    <w:uiPriority w:val="34"/>
    <w:qFormat/>
    <w:rsid w:val="003C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C247-0937-4782-8EED-F1DC6F28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Piovoso</dc:creator>
  <cp:keywords/>
  <dc:description/>
  <cp:lastModifiedBy>user</cp:lastModifiedBy>
  <cp:revision>2</cp:revision>
  <cp:lastPrinted>2016-01-18T19:03:00Z</cp:lastPrinted>
  <dcterms:created xsi:type="dcterms:W3CDTF">2021-02-23T13:12:00Z</dcterms:created>
  <dcterms:modified xsi:type="dcterms:W3CDTF">2021-02-23T13:12:00Z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